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112F4DFD" w14:textId="77777777" w:rsidR="00074612" w:rsidRPr="005969C3" w:rsidRDefault="00074612" w:rsidP="00074612">
      <w:pPr>
        <w:autoSpaceDE w:val="0"/>
        <w:autoSpaceDN w:val="0"/>
        <w:adjustRightInd w:val="0"/>
        <w:jc w:val="both"/>
        <w:rPr>
          <w:rFonts w:ascii="Fira Sans" w:hAnsi="Fira Sans" w:cs="Arial"/>
          <w:bCs/>
          <w:kern w:val="3"/>
          <w:sz w:val="22"/>
          <w:szCs w:val="22"/>
          <w:lang w:eastAsia="en-US"/>
        </w:rPr>
      </w:pPr>
      <w:r w:rsidRPr="005969C3">
        <w:rPr>
          <w:rFonts w:ascii="Fira Sans" w:hAnsi="Fira Sans" w:cs="Arial"/>
          <w:bCs/>
          <w:kern w:val="3"/>
          <w:sz w:val="22"/>
          <w:szCs w:val="22"/>
          <w:lang w:eastAsia="en-US"/>
        </w:rPr>
        <w:t>Le projet consiste en la rénovation de bureaux Hôtel d’entreprises au RDC d’un bâtiment existant au 21 rue de l’hôpital à Tarascon. Ce programme comporte une tranche unique de travaux. Les travaux seront réalisés en site non occupé. Le bâtiment a un classement de type W de 5</w:t>
      </w:r>
      <w:r w:rsidRPr="005969C3">
        <w:rPr>
          <w:rFonts w:ascii="Fira Sans" w:hAnsi="Fira Sans" w:cs="Arial"/>
          <w:bCs/>
          <w:kern w:val="3"/>
          <w:sz w:val="22"/>
          <w:szCs w:val="22"/>
          <w:vertAlign w:val="superscript"/>
          <w:lang w:eastAsia="en-US"/>
        </w:rPr>
        <w:t>e</w:t>
      </w:r>
      <w:r w:rsidRPr="005969C3">
        <w:rPr>
          <w:rFonts w:ascii="Fira Sans" w:hAnsi="Fira Sans" w:cs="Arial"/>
          <w:bCs/>
          <w:kern w:val="3"/>
          <w:sz w:val="22"/>
          <w:szCs w:val="22"/>
          <w:lang w:eastAsia="en-US"/>
        </w:rPr>
        <w:t xml:space="preserve"> catégorie.</w:t>
      </w:r>
    </w:p>
    <w:p w14:paraId="5ECFAD03" w14:textId="77777777" w:rsidR="00074612" w:rsidRPr="005969C3" w:rsidRDefault="00074612" w:rsidP="00074612">
      <w:pPr>
        <w:jc w:val="both"/>
        <w:rPr>
          <w:rFonts w:ascii="Fira Sans" w:hAnsi="Fira Sans" w:cs="Arial"/>
          <w:sz w:val="22"/>
          <w:szCs w:val="22"/>
        </w:rPr>
      </w:pPr>
    </w:p>
    <w:p w14:paraId="20DBD51F" w14:textId="77777777" w:rsidR="0063150C" w:rsidRDefault="0063150C" w:rsidP="00E119D3">
      <w:pPr>
        <w:jc w:val="both"/>
        <w:rPr>
          <w:rFonts w:ascii="Fira Sans" w:hAnsi="Fira Sans" w:cs="Arial"/>
          <w:bCs/>
          <w:sz w:val="22"/>
          <w:szCs w:val="22"/>
          <w:lang w:eastAsia="en-US"/>
        </w:rPr>
      </w:pPr>
    </w:p>
    <w:p w14:paraId="0B777DBC" w14:textId="04070C92" w:rsidR="0063150C" w:rsidRPr="0063150C" w:rsidRDefault="00A64DFA" w:rsidP="00E119D3">
      <w:pPr>
        <w:jc w:val="both"/>
        <w:rPr>
          <w:rFonts w:ascii="Fira Sans" w:hAnsi="Fira Sans" w:cs="Arial"/>
          <w:bCs/>
          <w:sz w:val="22"/>
          <w:szCs w:val="22"/>
          <w:lang w:eastAsia="en-US"/>
        </w:rPr>
      </w:pPr>
      <w:r>
        <w:rPr>
          <w:rFonts w:ascii="Fira Sans" w:hAnsi="Fira Sans" w:cs="Arial"/>
          <w:bCs/>
          <w:sz w:val="22"/>
          <w:szCs w:val="22"/>
          <w:lang w:eastAsia="en-US"/>
        </w:rPr>
        <w:t xml:space="preserve">Lot n° </w:t>
      </w:r>
      <w:r w:rsidR="00520DCF">
        <w:rPr>
          <w:rFonts w:ascii="Fira Sans" w:hAnsi="Fira Sans" w:cs="Arial"/>
          <w:bCs/>
          <w:sz w:val="22"/>
          <w:szCs w:val="22"/>
          <w:lang w:eastAsia="en-US"/>
        </w:rPr>
        <w:t>2</w:t>
      </w:r>
      <w:r>
        <w:rPr>
          <w:rFonts w:ascii="Fira Sans" w:hAnsi="Fira Sans" w:cs="Arial"/>
          <w:bCs/>
          <w:sz w:val="22"/>
          <w:szCs w:val="22"/>
          <w:lang w:eastAsia="en-US"/>
        </w:rPr>
        <w:t xml:space="preserve"> : </w:t>
      </w:r>
      <w:r w:rsidR="00520DCF">
        <w:rPr>
          <w:rFonts w:ascii="Fira Sans" w:hAnsi="Fira Sans" w:cs="Arial"/>
          <w:bCs/>
          <w:sz w:val="22"/>
          <w:szCs w:val="22"/>
          <w:lang w:eastAsia="en-US"/>
        </w:rPr>
        <w:t>Doublage – cloisons – faux plafonds – cloisons modulaires</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0530CE5E" w14:textId="77777777" w:rsidR="00100580" w:rsidRDefault="00100580" w:rsidP="006C4338">
      <w:pPr>
        <w:tabs>
          <w:tab w:val="left" w:pos="851"/>
          <w:tab w:val="left" w:pos="6237"/>
        </w:tabs>
        <w:rPr>
          <w:rFonts w:ascii="Fira Sans" w:hAnsi="Fira Sans" w:cs="Arial"/>
        </w:rPr>
      </w:pPr>
    </w:p>
    <w:p w14:paraId="6B3F3863" w14:textId="77777777" w:rsidR="009E7A2D" w:rsidRDefault="009E7A2D" w:rsidP="006C4338">
      <w:pPr>
        <w:tabs>
          <w:tab w:val="left" w:pos="851"/>
          <w:tab w:val="left" w:pos="6237"/>
        </w:tabs>
        <w:rPr>
          <w:rFonts w:ascii="Fira Sans" w:hAnsi="Fira Sans" w:cs="Arial"/>
        </w:rPr>
      </w:pPr>
    </w:p>
    <w:p w14:paraId="3A712D19" w14:textId="77777777" w:rsidR="009E7A2D" w:rsidRDefault="009E7A2D" w:rsidP="006C4338">
      <w:pPr>
        <w:tabs>
          <w:tab w:val="left" w:pos="851"/>
          <w:tab w:val="left" w:pos="6237"/>
        </w:tabs>
        <w:rPr>
          <w:rFonts w:ascii="Fira Sans" w:hAnsi="Fira Sans" w:cs="Arial"/>
        </w:rPr>
      </w:pPr>
    </w:p>
    <w:p w14:paraId="6BABB318" w14:textId="77777777" w:rsidR="009E7A2D" w:rsidRDefault="009E7A2D" w:rsidP="006C4338">
      <w:pPr>
        <w:tabs>
          <w:tab w:val="left" w:pos="851"/>
          <w:tab w:val="left" w:pos="6237"/>
        </w:tabs>
        <w:rPr>
          <w:rFonts w:ascii="Fira Sans" w:hAnsi="Fira Sans" w:cs="Arial"/>
        </w:rPr>
      </w:pPr>
    </w:p>
    <w:p w14:paraId="7AAC5398" w14:textId="77777777" w:rsidR="009E7A2D" w:rsidRDefault="009E7A2D" w:rsidP="006C4338">
      <w:pPr>
        <w:tabs>
          <w:tab w:val="left" w:pos="851"/>
          <w:tab w:val="left" w:pos="6237"/>
        </w:tabs>
        <w:rPr>
          <w:rFonts w:ascii="Fira Sans" w:hAnsi="Fira Sans" w:cs="Arial"/>
        </w:rPr>
      </w:pPr>
    </w:p>
    <w:p w14:paraId="3E31D74B" w14:textId="77777777" w:rsidR="009E7A2D" w:rsidRDefault="009E7A2D" w:rsidP="006C4338">
      <w:pPr>
        <w:tabs>
          <w:tab w:val="left" w:pos="851"/>
          <w:tab w:val="left" w:pos="6237"/>
        </w:tabs>
        <w:rPr>
          <w:rFonts w:ascii="Fira Sans" w:hAnsi="Fira Sans" w:cs="Arial"/>
        </w:rPr>
      </w:pPr>
    </w:p>
    <w:p w14:paraId="08588E37" w14:textId="77777777" w:rsidR="0063150C" w:rsidRDefault="0063150C" w:rsidP="006F3DF9">
      <w:pPr>
        <w:pStyle w:val="fcase1ertab"/>
        <w:tabs>
          <w:tab w:val="left" w:pos="851"/>
        </w:tabs>
        <w:ind w:left="0" w:firstLine="0"/>
        <w:rPr>
          <w:rFonts w:ascii="Fira Sans" w:hAnsi="Fira Sans" w:cs="Arial"/>
          <w:b/>
          <w:sz w:val="22"/>
          <w:szCs w:val="22"/>
        </w:rPr>
      </w:pPr>
    </w:p>
    <w:p w14:paraId="6C6D75BA" w14:textId="77777777" w:rsidR="0063150C" w:rsidRDefault="0063150C" w:rsidP="006F3DF9">
      <w:pPr>
        <w:pStyle w:val="fcase1ertab"/>
        <w:tabs>
          <w:tab w:val="left" w:pos="851"/>
        </w:tabs>
        <w:ind w:left="0" w:firstLine="0"/>
        <w:rPr>
          <w:rFonts w:ascii="Fira Sans" w:hAnsi="Fira Sans" w:cs="Arial"/>
          <w:b/>
          <w:sz w:val="22"/>
          <w:szCs w:val="22"/>
        </w:rPr>
      </w:pPr>
    </w:p>
    <w:p w14:paraId="44EE2F02" w14:textId="77777777" w:rsidR="0063150C" w:rsidRDefault="0063150C" w:rsidP="006F3DF9">
      <w:pPr>
        <w:pStyle w:val="fcase1ertab"/>
        <w:tabs>
          <w:tab w:val="left" w:pos="851"/>
        </w:tabs>
        <w:ind w:left="0" w:firstLine="0"/>
        <w:rPr>
          <w:rFonts w:ascii="Fira Sans" w:hAnsi="Fira Sans" w:cs="Arial"/>
          <w:b/>
          <w:sz w:val="22"/>
          <w:szCs w:val="22"/>
        </w:rPr>
      </w:pPr>
    </w:p>
    <w:p w14:paraId="68C23E2F" w14:textId="77777777" w:rsidR="0063150C" w:rsidRDefault="0063150C" w:rsidP="006F3DF9">
      <w:pPr>
        <w:pStyle w:val="fcase1ertab"/>
        <w:tabs>
          <w:tab w:val="left" w:pos="851"/>
        </w:tabs>
        <w:ind w:left="0" w:firstLine="0"/>
        <w:rPr>
          <w:rFonts w:ascii="Fira Sans" w:hAnsi="Fira Sans" w:cs="Arial"/>
          <w:b/>
          <w:sz w:val="22"/>
          <w:szCs w:val="22"/>
        </w:rPr>
      </w:pPr>
    </w:p>
    <w:p w14:paraId="039A8185" w14:textId="77777777" w:rsidR="00074612" w:rsidRDefault="00074612" w:rsidP="006F3DF9">
      <w:pPr>
        <w:pStyle w:val="fcase1ertab"/>
        <w:tabs>
          <w:tab w:val="left" w:pos="851"/>
        </w:tabs>
        <w:ind w:left="0" w:firstLine="0"/>
        <w:rPr>
          <w:rFonts w:ascii="Fira Sans" w:hAnsi="Fira Sans" w:cs="Arial"/>
          <w:b/>
          <w:sz w:val="22"/>
          <w:szCs w:val="22"/>
        </w:rPr>
      </w:pPr>
    </w:p>
    <w:p w14:paraId="708999A9" w14:textId="77777777" w:rsidR="00074612" w:rsidRDefault="00074612" w:rsidP="006F3DF9">
      <w:pPr>
        <w:pStyle w:val="fcase1ertab"/>
        <w:tabs>
          <w:tab w:val="left" w:pos="851"/>
        </w:tabs>
        <w:ind w:left="0" w:firstLine="0"/>
        <w:rPr>
          <w:rFonts w:ascii="Fira Sans" w:hAnsi="Fira Sans" w:cs="Arial"/>
          <w:b/>
          <w:sz w:val="22"/>
          <w:szCs w:val="22"/>
        </w:rPr>
      </w:pPr>
    </w:p>
    <w:p w14:paraId="3E4C6AC4" w14:textId="77777777" w:rsidR="00074612" w:rsidRDefault="00074612" w:rsidP="006F3DF9">
      <w:pPr>
        <w:pStyle w:val="fcase1ertab"/>
        <w:tabs>
          <w:tab w:val="left" w:pos="851"/>
        </w:tabs>
        <w:ind w:left="0" w:firstLine="0"/>
        <w:rPr>
          <w:rFonts w:ascii="Fira Sans" w:hAnsi="Fira Sans" w:cs="Arial"/>
          <w:b/>
          <w:sz w:val="22"/>
          <w:szCs w:val="22"/>
        </w:rPr>
      </w:pPr>
    </w:p>
    <w:p w14:paraId="25D4E0EC" w14:textId="77777777" w:rsidR="00074612" w:rsidRDefault="00074612" w:rsidP="006F3DF9">
      <w:pPr>
        <w:pStyle w:val="fcase1ertab"/>
        <w:tabs>
          <w:tab w:val="left" w:pos="851"/>
        </w:tabs>
        <w:ind w:left="0" w:firstLine="0"/>
        <w:rPr>
          <w:rFonts w:ascii="Fira Sans" w:hAnsi="Fira Sans" w:cs="Arial"/>
          <w:b/>
          <w:sz w:val="22"/>
          <w:szCs w:val="22"/>
        </w:rPr>
      </w:pPr>
    </w:p>
    <w:p w14:paraId="54F6D1AE" w14:textId="77777777" w:rsidR="0063150C" w:rsidRDefault="0063150C" w:rsidP="006F3DF9">
      <w:pPr>
        <w:pStyle w:val="fcase1ertab"/>
        <w:tabs>
          <w:tab w:val="left" w:pos="851"/>
        </w:tabs>
        <w:ind w:left="0" w:firstLine="0"/>
        <w:rPr>
          <w:rFonts w:ascii="Fira Sans" w:hAnsi="Fira Sans" w:cs="Arial"/>
          <w:b/>
          <w:sz w:val="22"/>
          <w:szCs w:val="22"/>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lastRenderedPageBreak/>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Pr="00A970C9" w:rsidRDefault="00A970C9"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lastRenderedPageBreak/>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77777777" w:rsidR="00B4019A" w:rsidRDefault="00B4019A" w:rsidP="00332B12">
      <w:pPr>
        <w:tabs>
          <w:tab w:val="left" w:pos="851"/>
        </w:tabs>
        <w:jc w:val="both"/>
        <w:rPr>
          <w:rFonts w:ascii="Fira Sans" w:hAnsi="Fira Sans" w:cs="Arial"/>
          <w:sz w:val="18"/>
          <w:szCs w:val="18"/>
        </w:rPr>
      </w:pP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lastRenderedPageBreak/>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6550E845" w14:textId="77777777" w:rsidR="008F5AF6" w:rsidRPr="009E7A2D" w:rsidRDefault="008F5AF6"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roman"/>
    <w:notTrueType/>
    <w:pitch w:val="default"/>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4B063C0F"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074612">
            <w:rPr>
              <w:rFonts w:ascii="Fira Sans" w:hAnsi="Fira Sans" w:cs="Arial"/>
              <w:b/>
              <w:i/>
            </w:rPr>
            <w:t>202501001</w:t>
          </w:r>
          <w:r w:rsidR="00973F64">
            <w:rPr>
              <w:rFonts w:ascii="Fira Sans" w:hAnsi="Fira Sans" w:cs="Arial"/>
              <w:b/>
              <w:i/>
            </w:rPr>
            <w:t xml:space="preserve"> Lot </w:t>
          </w:r>
          <w:r w:rsidR="00520DCF">
            <w:rPr>
              <w:rFonts w:ascii="Fira Sans" w:hAnsi="Fira Sans" w:cs="Arial"/>
              <w:b/>
              <w:i/>
            </w:rPr>
            <w:t>2</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7"/>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6"/>
  </w:num>
  <w:num w:numId="8" w16cid:durableId="1913662320">
    <w:abstractNumId w:val="4"/>
  </w:num>
  <w:num w:numId="9" w16cid:durableId="557788387">
    <w:abstractNumId w:val="5"/>
  </w:num>
  <w:num w:numId="10" w16cid:durableId="4085057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C40C0"/>
    <w:rsid w:val="001C733C"/>
    <w:rsid w:val="001E29C9"/>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44EBA"/>
    <w:rsid w:val="00354C04"/>
    <w:rsid w:val="00385E76"/>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20DCF"/>
    <w:rsid w:val="00532EC7"/>
    <w:rsid w:val="00541CA3"/>
    <w:rsid w:val="005546A9"/>
    <w:rsid w:val="005732E5"/>
    <w:rsid w:val="00582482"/>
    <w:rsid w:val="005846FB"/>
    <w:rsid w:val="00592C7C"/>
    <w:rsid w:val="005A4A3B"/>
    <w:rsid w:val="005A4CB5"/>
    <w:rsid w:val="005B498E"/>
    <w:rsid w:val="005F4509"/>
    <w:rsid w:val="0061068C"/>
    <w:rsid w:val="00612784"/>
    <w:rsid w:val="0063150C"/>
    <w:rsid w:val="00642C75"/>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C24E6F"/>
    <w:rsid w:val="00C35170"/>
    <w:rsid w:val="00C82D6A"/>
    <w:rsid w:val="00C91060"/>
    <w:rsid w:val="00C911FE"/>
    <w:rsid w:val="00CB05C7"/>
    <w:rsid w:val="00CD185D"/>
    <w:rsid w:val="00CD46CC"/>
    <w:rsid w:val="00D25086"/>
    <w:rsid w:val="00D339B9"/>
    <w:rsid w:val="00D46BC7"/>
    <w:rsid w:val="00D7031A"/>
    <w:rsid w:val="00E119D3"/>
    <w:rsid w:val="00E12CBD"/>
    <w:rsid w:val="00E44957"/>
    <w:rsid w:val="00E46315"/>
    <w:rsid w:val="00E47798"/>
    <w:rsid w:val="00E924D7"/>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basedOn w:val="Normal"/>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1092</Words>
  <Characters>6012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7090</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2025-01-08T15:21:00Z</dcterms:created>
  <dcterms:modified xsi:type="dcterms:W3CDTF">2025-01-08T15:21:00Z</dcterms:modified>
</cp:coreProperties>
</file>